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参考</w:t>
      </w:r>
      <w:r>
        <w:rPr>
          <w:b/>
          <w:sz w:val="24"/>
          <w:szCs w:val="24"/>
        </w:rPr>
        <w:t>答案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一、判断题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1-5 √ × √ ×√    6-10 √ √ × √ ×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二、选择题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1-5 D  D  C  D  D    6-10 B  D  C  B  C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三、填空题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28  150   髋   途中跑   极点   力量  推铅球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  灵敏性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3BB4109"/>
    <w:rsid w:val="3BF3166B"/>
    <w:rsid w:val="41035561"/>
    <w:rsid w:val="4E1C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2017-06-29T08:30:48Z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